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77777777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pomontażowych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7197350D" w14:textId="2BE5FCBE" w:rsidR="00954F06" w:rsidRDefault="00954F06" w:rsidP="001172DA">
      <w:pPr>
        <w:ind w:left="0" w:firstLine="0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FF0000"/>
          <w:sz w:val="22"/>
          <w:szCs w:val="22"/>
        </w:rPr>
        <w:t>„</w:t>
      </w:r>
      <w:r w:rsidR="00905112" w:rsidRPr="00905112">
        <w:rPr>
          <w:rFonts w:ascii="Calibri" w:hAnsi="Calibri" w:cs="Calibri"/>
          <w:color w:val="FF0000"/>
          <w:sz w:val="22"/>
          <w:szCs w:val="22"/>
        </w:rPr>
        <w:t>Wykonanie dokumentacji projektowej  oraz wymianę istniejącej linii napowietrznej nn wraz z przyłączami  na terenie Rejonu Energetycznego  Bełchatów pn: Przebudowa linii nN w obrębie stacji Korzeń nr 7-0580 gm. Widawa</w:t>
      </w:r>
      <w:r>
        <w:rPr>
          <w:rFonts w:ascii="Calibri" w:hAnsi="Calibri" w:cs="Calibri"/>
          <w:color w:val="FF0000"/>
          <w:sz w:val="22"/>
          <w:szCs w:val="22"/>
        </w:rPr>
        <w:t>”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(t.j. Dz. U. z 2024 r. poz. 725 z późn.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5EC5B462" w14:textId="0C1286C5" w:rsidR="0055300B" w:rsidRPr="00F8423F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trike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nowej linii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ami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F61059" w:rsidRPr="00F8423F">
        <w:rPr>
          <w:rFonts w:ascii="Verdana" w:hAnsi="Verdana" w:cs="Calibri"/>
          <w:b/>
          <w:strike/>
          <w:color w:val="FF0000"/>
          <w:sz w:val="18"/>
          <w:szCs w:val="18"/>
        </w:rPr>
        <w:t xml:space="preserve">AsXSn </w:t>
      </w:r>
      <w:r w:rsidRPr="00F8423F">
        <w:rPr>
          <w:rFonts w:ascii="Verdana" w:hAnsi="Verdana" w:cs="Calibri"/>
          <w:b/>
          <w:strike/>
          <w:color w:val="FF0000"/>
          <w:sz w:val="18"/>
          <w:szCs w:val="18"/>
        </w:rPr>
        <w:t>4x70 mm</w:t>
      </w:r>
      <w:r w:rsidRPr="00F8423F">
        <w:rPr>
          <w:rFonts w:ascii="Verdana" w:hAnsi="Verdana" w:cs="Calibri"/>
          <w:b/>
          <w:strike/>
          <w:color w:val="FF0000"/>
          <w:sz w:val="18"/>
          <w:szCs w:val="18"/>
          <w:vertAlign w:val="superscript"/>
        </w:rPr>
        <w:t>2</w:t>
      </w:r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 xml:space="preserve">/AsXSn 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>4x95 mm</w:t>
      </w:r>
      <w:r w:rsidRPr="00604409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  <w:r w:rsidR="00B80072" w:rsidRPr="00604409">
        <w:rPr>
          <w:rFonts w:ascii="Verdana" w:hAnsi="Verdana" w:cs="Calibri"/>
          <w:b/>
          <w:color w:val="FF0000"/>
          <w:sz w:val="18"/>
          <w:szCs w:val="18"/>
        </w:rPr>
        <w:t>/</w:t>
      </w:r>
      <w:r w:rsidR="00F61059" w:rsidRPr="00F8423F">
        <w:rPr>
          <w:rFonts w:ascii="Verdana" w:hAnsi="Verdana" w:cs="Calibri"/>
          <w:b/>
          <w:strike/>
          <w:color w:val="FF0000"/>
          <w:sz w:val="18"/>
          <w:szCs w:val="18"/>
        </w:rPr>
        <w:t xml:space="preserve">AsXSn </w:t>
      </w:r>
      <w:r w:rsidR="00184495" w:rsidRPr="00F8423F">
        <w:rPr>
          <w:rFonts w:ascii="Verdana" w:hAnsi="Verdana" w:cs="Calibri"/>
          <w:b/>
          <w:strike/>
          <w:color w:val="FF0000"/>
          <w:sz w:val="18"/>
          <w:szCs w:val="18"/>
        </w:rPr>
        <w:t>4x120 mm</w:t>
      </w:r>
      <w:r w:rsidR="00184495" w:rsidRPr="00F8423F">
        <w:rPr>
          <w:rFonts w:ascii="Verdana" w:hAnsi="Verdana" w:cs="Calibri"/>
          <w:b/>
          <w:strike/>
          <w:color w:val="FF0000"/>
          <w:sz w:val="18"/>
          <w:szCs w:val="18"/>
          <w:vertAlign w:val="superscript"/>
        </w:rPr>
        <w:t>2</w:t>
      </w:r>
      <w:r w:rsidR="002E5552" w:rsidRPr="00F8423F">
        <w:rPr>
          <w:rFonts w:ascii="Verdana" w:hAnsi="Verdana" w:cs="Calibri"/>
          <w:b/>
          <w:strike/>
          <w:color w:val="FF0000"/>
          <w:sz w:val="18"/>
          <w:szCs w:val="18"/>
        </w:rPr>
        <w:t>.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YADYn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AsXSn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YADYn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AsXSn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lastRenderedPageBreak/>
        <w:t xml:space="preserve">Wymianę przewodów oświetlenia ulicznego typu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AL 1x16 (25)mm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na AsXSn 2x25mm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>tanowiska słupowego przewodem As</w:t>
      </w:r>
      <w:r w:rsidRPr="00D55F80">
        <w:rPr>
          <w:rFonts w:ascii="Verdana" w:hAnsi="Verdana" w:cs="Calibri"/>
          <w:sz w:val="18"/>
          <w:szCs w:val="18"/>
        </w:rPr>
        <w:t>XSn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podcinkowe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2) pozyskanie tytułu prawnego w zakresie wskazanym w pkt 1 nie jest konieczne w sytuacji,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lastRenderedPageBreak/>
        <w:t>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stacyjnych, wymiana reklozerów,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28C4D15" w14:textId="3840E02F" w:rsidR="001E1B00" w:rsidRPr="00D55F80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Zamawiający zobowiązuje Wykonawcę do prowadzenia prac w taki sposób, aby łączny czas wyłączenia energii elektrycznej nie przekroczył</w:t>
      </w:r>
      <w:r w:rsidR="001172DA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</w:t>
      </w:r>
      <w:r w:rsidR="001440B1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8</w:t>
      </w:r>
      <w:r w:rsidR="00954F06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</w:t>
      </w:r>
      <w:r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6C220B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>dla każdego zadania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. Natomiast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jednorazowa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przerwa nie może przekroczyć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1440B1">
        <w:rPr>
          <w:rFonts w:ascii="Verdana" w:hAnsi="Verdana"/>
          <w:b/>
          <w:bCs/>
          <w:color w:val="FF0000"/>
          <w:sz w:val="18"/>
          <w:szCs w:val="18"/>
          <w:lang w:eastAsia="x-none"/>
        </w:rPr>
        <w:t>8</w:t>
      </w:r>
      <w:r w:rsidR="00910BCB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0C4053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dla 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wyłączeń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>i wykonywania prac pod napięciem w sieci dystrybucyjnej o napięciu do 1 kV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prowadzenia prac przez firmy zewnętrzne w systemie samodopuszczeń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-klienta/Przydatne-dokumenty</w:t>
        </w:r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lastRenderedPageBreak/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-klienta/przydatne-dokumenty</w:t>
        </w:r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pomontażowych: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77777777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</w:p>
    <w:p w14:paraId="3CB4A158" w14:textId="77777777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="006C220B" w:rsidRPr="00D55F80">
        <w:rPr>
          <w:rFonts w:ascii="Verdana" w:hAnsi="Verdana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DC12D" w14:textId="77777777" w:rsidR="00551999" w:rsidRDefault="00551999">
      <w:r>
        <w:separator/>
      </w:r>
    </w:p>
  </w:endnote>
  <w:endnote w:type="continuationSeparator" w:id="0">
    <w:p w14:paraId="5CA6D19D" w14:textId="77777777" w:rsidR="00551999" w:rsidRDefault="00551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EDE39" w14:textId="77777777" w:rsidR="00CB4F74" w:rsidRDefault="00CB4F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28B99" w14:textId="77777777" w:rsidR="00CB4F74" w:rsidRDefault="00CB4F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D827B" w14:textId="77777777" w:rsidR="00551999" w:rsidRDefault="00551999">
      <w:r>
        <w:separator/>
      </w:r>
    </w:p>
  </w:footnote>
  <w:footnote w:type="continuationSeparator" w:id="0">
    <w:p w14:paraId="6CCB6F18" w14:textId="77777777" w:rsidR="00551999" w:rsidRDefault="005519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1A742" w14:textId="77777777" w:rsidR="00CB4F74" w:rsidRDefault="00CB4F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607A523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0216A550" w14:textId="77777777" w:rsidR="00CB4F74" w:rsidRPr="00CB4F74" w:rsidRDefault="00CB4F74" w:rsidP="00CB4F7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0FA59544" w14:textId="39D0B0AD" w:rsidR="00D55F80" w:rsidRPr="006B2C28" w:rsidRDefault="00CB4F74" w:rsidP="00CB4F7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B4F7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POST/DYS/OLD/GZ/04587/2025</w:t>
          </w: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E8EA9" w14:textId="77777777" w:rsidR="00CB4F74" w:rsidRDefault="00CB4F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A62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40B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2C1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2AA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521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CF6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5E0E"/>
    <w:rsid w:val="004466B2"/>
    <w:rsid w:val="004469AA"/>
    <w:rsid w:val="00447BFA"/>
    <w:rsid w:val="004514A3"/>
    <w:rsid w:val="004520EE"/>
    <w:rsid w:val="00453026"/>
    <w:rsid w:val="0045368F"/>
    <w:rsid w:val="00454D4B"/>
    <w:rsid w:val="004569B2"/>
    <w:rsid w:val="00457FD0"/>
    <w:rsid w:val="004640F5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999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331B"/>
    <w:rsid w:val="005E4015"/>
    <w:rsid w:val="005E4B22"/>
    <w:rsid w:val="005E5776"/>
    <w:rsid w:val="005E5B87"/>
    <w:rsid w:val="005E7DF8"/>
    <w:rsid w:val="005F0730"/>
    <w:rsid w:val="005F081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50F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E7B77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1672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112"/>
    <w:rsid w:val="009052A4"/>
    <w:rsid w:val="00905542"/>
    <w:rsid w:val="0090690C"/>
    <w:rsid w:val="00907C15"/>
    <w:rsid w:val="0091071E"/>
    <w:rsid w:val="00910BCB"/>
    <w:rsid w:val="0091136F"/>
    <w:rsid w:val="0091179E"/>
    <w:rsid w:val="00911BFD"/>
    <w:rsid w:val="00912B04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3D44"/>
    <w:rsid w:val="009546F3"/>
    <w:rsid w:val="00954F06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5257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B98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4477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45AF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5DE0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4F74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4C8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210"/>
    <w:rsid w:val="00DB76D6"/>
    <w:rsid w:val="00DC0D35"/>
    <w:rsid w:val="00DC330E"/>
    <w:rsid w:val="00DC3AF5"/>
    <w:rsid w:val="00DC3B22"/>
    <w:rsid w:val="00DC3D26"/>
    <w:rsid w:val="00DC3D4E"/>
    <w:rsid w:val="00DC3F63"/>
    <w:rsid w:val="00DC6C19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1DB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0FD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2353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3DC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67287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3E77"/>
    <w:rsid w:val="00F8423F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do SWZ - część 4.docx</dmsv2BaseFileName>
    <dmsv2BaseDisplayName xmlns="http://schemas.microsoft.com/sharepoint/v3">Załącznik nr 1.3 do SWZ - część 4</dmsv2BaseDisplayName>
    <dmsv2SWPP2ObjectNumber xmlns="http://schemas.microsoft.com/sharepoint/v3">POST/DYS/OLD/GZ/04587/2025                        </dmsv2SWPP2ObjectNumber>
    <dmsv2SWPP2SumMD5 xmlns="http://schemas.microsoft.com/sharepoint/v3">1875b922a89312dac94f93a839db15db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24028090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JEUP5JKVCYQC-1133723987-26224</_dlc_DocId>
    <_dlc_DocIdUrl xmlns="a19cb1c7-c5c7-46d4-85ae-d83685407bba">
      <Url>https://swpp2.dms.gkpge.pl/sites/41/_layouts/15/DocIdRedir.aspx?ID=JEUP5JKVCYQC-1133723987-26224</Url>
      <Description>JEUP5JKVCYQC-1133723987-26224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8A446CC-3560-464B-BC78-DC725E93C173}"/>
</file>

<file path=customXml/itemProps3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4</Pages>
  <Words>1541</Words>
  <Characters>10826</Characters>
  <Application>Microsoft Office Word</Application>
  <DocSecurity>0</DocSecurity>
  <Lines>90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Goc-Moszyńska Magdalena [PGE Dystr. O.Łódź]</cp:lastModifiedBy>
  <cp:revision>14</cp:revision>
  <cp:lastPrinted>2011-10-20T15:55:00Z</cp:lastPrinted>
  <dcterms:created xsi:type="dcterms:W3CDTF">2025-10-28T08:54:00Z</dcterms:created>
  <dcterms:modified xsi:type="dcterms:W3CDTF">2025-12-18T16:05:00Z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168e7c8c-c217-47ad-bf9f-512f76ea3a6b</vt:lpwstr>
  </property>
</Properties>
</file>